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B34878C" w14:textId="787DBEA1" w:rsidR="000E1C61" w:rsidRPr="00243617" w:rsidRDefault="00916821" w:rsidP="0024361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1E74B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7940A999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B74513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1E1B25B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843FB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E8C8C6C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F3CF46" w14:textId="23E711BB" w:rsidR="00916821" w:rsidRPr="002E64B8" w:rsidRDefault="003B28AB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Solec Kujawski,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dnia 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8D1621E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ADE794" w14:textId="7AF2DC99" w:rsidR="00916821" w:rsidRPr="002E64B8" w:rsidRDefault="00900ABC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4199C19A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2A50A8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5092F314" w14:textId="77777777" w:rsidR="005F634C" w:rsidRPr="00C46CD3" w:rsidRDefault="005F634C" w:rsidP="005F634C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C46CD3">
        <w:rPr>
          <w:rFonts w:ascii="Cambria" w:hAnsi="Cambria" w:cs="Arial"/>
          <w:b/>
          <w:sz w:val="22"/>
          <w:szCs w:val="22"/>
        </w:rPr>
        <w:t xml:space="preserve">Nadleśnictwo </w:t>
      </w:r>
      <w:r>
        <w:rPr>
          <w:rFonts w:ascii="Cambria" w:hAnsi="Cambria" w:cs="Arial"/>
          <w:b/>
          <w:sz w:val="22"/>
          <w:szCs w:val="22"/>
        </w:rPr>
        <w:t>Solec Kujawski</w:t>
      </w:r>
    </w:p>
    <w:p w14:paraId="30842C05" w14:textId="77777777" w:rsidR="00916821" w:rsidRPr="002E64B8" w:rsidRDefault="005F634C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Leśna 64, </w:t>
      </w:r>
      <w:r w:rsidRPr="005F634C">
        <w:rPr>
          <w:rFonts w:ascii="Cambria" w:hAnsi="Cambria" w:cs="Arial"/>
          <w:b/>
          <w:bCs/>
          <w:sz w:val="22"/>
          <w:szCs w:val="22"/>
        </w:rPr>
        <w:t>86–050 Solec Kujawski</w:t>
      </w:r>
    </w:p>
    <w:p w14:paraId="57EB6B39" w14:textId="509B64F8" w:rsidR="006B76C0" w:rsidRPr="006B76C0" w:rsidRDefault="00916821" w:rsidP="00FC3462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="006310CB">
        <w:rPr>
          <w:rFonts w:ascii="Cambria" w:hAnsi="Cambria" w:cs="Arial"/>
          <w:bCs/>
          <w:sz w:val="22"/>
          <w:szCs w:val="22"/>
        </w:rPr>
        <w:t xml:space="preserve"> przetargu nieograniczonego </w:t>
      </w:r>
      <w:r w:rsidR="005F634C">
        <w:rPr>
          <w:rFonts w:ascii="Cambria" w:hAnsi="Cambria" w:cs="Arial"/>
          <w:bCs/>
          <w:sz w:val="22"/>
          <w:szCs w:val="22"/>
        </w:rPr>
        <w:t>pn.</w:t>
      </w:r>
      <w:r w:rsidR="00F8086C">
        <w:rPr>
          <w:rFonts w:ascii="Cambria" w:hAnsi="Cambria" w:cs="Arial"/>
          <w:bCs/>
          <w:sz w:val="22"/>
          <w:szCs w:val="22"/>
        </w:rPr>
        <w:t>:</w:t>
      </w:r>
      <w:r w:rsidR="003B28A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C0C72" w:rsidRPr="002C0C72">
        <w:rPr>
          <w:rFonts w:ascii="Cambria" w:hAnsi="Cambria" w:cs="Arial"/>
          <w:b/>
          <w:bCs/>
          <w:sz w:val="22"/>
          <w:szCs w:val="22"/>
        </w:rPr>
        <w:t xml:space="preserve">Zintegrowane usługi hotelowe i gastronomiczne na terenie Hotelu „Dobre z lasu” </w:t>
      </w:r>
      <w:r w:rsidR="002C0C72">
        <w:rPr>
          <w:rFonts w:ascii="Cambria" w:hAnsi="Cambria" w:cs="Arial"/>
          <w:b/>
          <w:bCs/>
          <w:sz w:val="22"/>
          <w:szCs w:val="22"/>
        </w:rPr>
        <w:br/>
      </w:r>
      <w:r w:rsidR="002C0C72" w:rsidRPr="002C0C72">
        <w:rPr>
          <w:rFonts w:ascii="Cambria" w:hAnsi="Cambria" w:cs="Arial"/>
          <w:b/>
          <w:bCs/>
          <w:sz w:val="22"/>
          <w:szCs w:val="22"/>
        </w:rPr>
        <w:t>w Solcu Kujawskim w latach 2026 – 2028</w:t>
      </w:r>
      <w:r w:rsidR="003B28AB">
        <w:rPr>
          <w:rFonts w:ascii="Cambria" w:hAnsi="Cambria" w:cs="Arial"/>
          <w:b/>
          <w:bCs/>
          <w:sz w:val="22"/>
          <w:szCs w:val="22"/>
        </w:rPr>
        <w:t xml:space="preserve">,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487DC45E" w14:textId="5A249865" w:rsidR="006B1B51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060D65" w:rsidRPr="000674EA">
        <w:rPr>
          <w:rFonts w:ascii="Cambria" w:hAnsi="Cambria" w:cs="Arial"/>
          <w:bCs/>
          <w:sz w:val="22"/>
          <w:szCs w:val="22"/>
        </w:rPr>
        <w:t>PLN,</w:t>
      </w:r>
    </w:p>
    <w:p w14:paraId="7B25DA1E" w14:textId="77777777" w:rsidR="00060D65" w:rsidRPr="00060D65" w:rsidRDefault="00060D65" w:rsidP="000674EA">
      <w:pPr>
        <w:spacing w:before="60" w:after="60"/>
        <w:ind w:firstLine="35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060D65">
        <w:rPr>
          <w:rFonts w:ascii="Cambria" w:hAnsi="Cambria"/>
          <w:color w:val="000000"/>
          <w:sz w:val="22"/>
          <w:szCs w:val="22"/>
          <w:lang w:eastAsia="pl-PL"/>
        </w:rPr>
        <w:t>w tym:</w:t>
      </w:r>
    </w:p>
    <w:p w14:paraId="762DAACE" w14:textId="77777777" w:rsidR="00060D65" w:rsidRPr="00060D65" w:rsidRDefault="00060D65" w:rsidP="000674EA">
      <w:pPr>
        <w:spacing w:before="60" w:after="60"/>
        <w:ind w:firstLine="35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060D65">
        <w:rPr>
          <w:rFonts w:ascii="Cambria" w:hAnsi="Cambria"/>
          <w:color w:val="000000"/>
          <w:sz w:val="22"/>
          <w:szCs w:val="22"/>
          <w:lang w:eastAsia="pl-PL"/>
        </w:rPr>
        <w:t>wynagrodzenie netto: _________________________zł</w:t>
      </w:r>
    </w:p>
    <w:p w14:paraId="2B08FF98" w14:textId="50C2ED6B" w:rsidR="00060D65" w:rsidRPr="00060D65" w:rsidRDefault="00060D65" w:rsidP="000674EA">
      <w:pPr>
        <w:spacing w:before="60" w:after="60"/>
        <w:ind w:firstLine="35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060D65">
        <w:rPr>
          <w:rFonts w:ascii="Cambria" w:hAnsi="Cambria"/>
          <w:color w:val="000000"/>
          <w:sz w:val="22"/>
          <w:szCs w:val="22"/>
          <w:lang w:eastAsia="pl-PL"/>
        </w:rPr>
        <w:t xml:space="preserve">podatek VAT: ________________________________ zł </w:t>
      </w:r>
    </w:p>
    <w:p w14:paraId="1BE3257D" w14:textId="07BEED8F" w:rsidR="006B1B51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0674EA">
        <w:rPr>
          <w:rFonts w:ascii="Cambria" w:hAnsi="Cambria" w:cs="Arial"/>
          <w:bCs/>
          <w:sz w:val="22"/>
          <w:szCs w:val="22"/>
        </w:rPr>
        <w:t>e</w:t>
      </w:r>
      <w:r w:rsidRPr="000674EA">
        <w:rPr>
          <w:rFonts w:ascii="Cambria" w:hAnsi="Cambria" w:cs="Arial"/>
          <w:bCs/>
          <w:sz w:val="22"/>
          <w:szCs w:val="22"/>
        </w:rPr>
        <w:t xml:space="preserve"> w pkt 1 powyżej wynika z załączonego kosztorysu ofertowego</w:t>
      </w:r>
      <w:r w:rsidR="00387ACA">
        <w:rPr>
          <w:rFonts w:ascii="Cambria" w:hAnsi="Cambria" w:cs="Arial"/>
          <w:bCs/>
          <w:sz w:val="22"/>
          <w:szCs w:val="22"/>
        </w:rPr>
        <w:t xml:space="preserve">   </w:t>
      </w:r>
      <w:r w:rsidRPr="000674EA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</w:t>
      </w:r>
      <w:r w:rsidR="00FD778D">
        <w:rPr>
          <w:rFonts w:ascii="Cambria" w:hAnsi="Cambria" w:cs="Arial"/>
          <w:bCs/>
          <w:sz w:val="22"/>
          <w:szCs w:val="22"/>
        </w:rPr>
        <w:t>pozycje</w:t>
      </w:r>
      <w:r w:rsidRPr="000674EA">
        <w:rPr>
          <w:rFonts w:ascii="Cambria" w:hAnsi="Cambria" w:cs="Arial"/>
          <w:bCs/>
          <w:sz w:val="22"/>
          <w:szCs w:val="22"/>
        </w:rPr>
        <w:t xml:space="preserve"> tworzące </w:t>
      </w:r>
      <w:r w:rsidR="00F14EDA" w:rsidRPr="000674EA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0674EA">
        <w:rPr>
          <w:rFonts w:ascii="Cambria" w:hAnsi="Cambria" w:cs="Arial"/>
          <w:bCs/>
          <w:sz w:val="22"/>
          <w:szCs w:val="22"/>
        </w:rPr>
        <w:t>.</w:t>
      </w:r>
    </w:p>
    <w:p w14:paraId="661127DC" w14:textId="453D6029" w:rsidR="00060D65" w:rsidRPr="00B57B33" w:rsidRDefault="00EC3B1C" w:rsidP="00B57B33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B57B33">
        <w:rPr>
          <w:rFonts w:ascii="Cambria" w:hAnsi="Cambria" w:cs="Arial"/>
          <w:bCs/>
          <w:sz w:val="22"/>
          <w:szCs w:val="22"/>
        </w:rPr>
        <w:t xml:space="preserve">Wykonawca zobowiązuje się/nie zobowiązuje się* </w:t>
      </w:r>
      <w:r w:rsidR="0093024B" w:rsidRPr="00B57B33">
        <w:rPr>
          <w:rFonts w:ascii="Cambria" w:hAnsi="Cambria" w:cs="Arial"/>
          <w:bCs/>
          <w:sz w:val="22"/>
          <w:szCs w:val="22"/>
        </w:rPr>
        <w:t>do skierowania do realizacji przedmiotu zamówienia osób posiadających wymagane doświadczenie, określone przez Zamawiającego w specyfikacji warunków zamówienia („Doświadczenie Personelu” – zgodnie z</w:t>
      </w:r>
      <w:r w:rsidR="00CE1584">
        <w:rPr>
          <w:rFonts w:ascii="Cambria" w:hAnsi="Cambria" w:cs="Arial"/>
          <w:bCs/>
          <w:sz w:val="22"/>
          <w:szCs w:val="22"/>
        </w:rPr>
        <w:t xml:space="preserve"> pkt 8.1</w:t>
      </w:r>
      <w:r w:rsidR="00E726B6">
        <w:rPr>
          <w:rFonts w:ascii="Cambria" w:hAnsi="Cambria" w:cs="Arial"/>
          <w:bCs/>
          <w:sz w:val="22"/>
          <w:szCs w:val="22"/>
        </w:rPr>
        <w:t>.</w:t>
      </w:r>
      <w:r w:rsidR="00CE1584">
        <w:rPr>
          <w:rFonts w:ascii="Cambria" w:hAnsi="Cambria" w:cs="Arial"/>
          <w:bCs/>
          <w:sz w:val="22"/>
          <w:szCs w:val="22"/>
        </w:rPr>
        <w:t>4 a)</w:t>
      </w:r>
      <w:r w:rsidR="004D0E32">
        <w:rPr>
          <w:rFonts w:ascii="Cambria" w:hAnsi="Cambria" w:cs="Arial"/>
          <w:bCs/>
          <w:sz w:val="22"/>
          <w:szCs w:val="22"/>
        </w:rPr>
        <w:t xml:space="preserve">                      </w:t>
      </w:r>
      <w:bookmarkStart w:id="0" w:name="_GoBack"/>
      <w:bookmarkEnd w:id="0"/>
      <w:r w:rsidR="004D0E32">
        <w:rPr>
          <w:rFonts w:ascii="Cambria" w:hAnsi="Cambria" w:cs="Arial"/>
          <w:bCs/>
          <w:sz w:val="22"/>
          <w:szCs w:val="22"/>
        </w:rPr>
        <w:t>i b)</w:t>
      </w:r>
      <w:r w:rsidR="00CE1584">
        <w:rPr>
          <w:rFonts w:ascii="Cambria" w:hAnsi="Cambria" w:cs="Arial"/>
          <w:bCs/>
          <w:sz w:val="22"/>
          <w:szCs w:val="22"/>
        </w:rPr>
        <w:t xml:space="preserve"> </w:t>
      </w:r>
      <w:r w:rsidR="0093024B" w:rsidRPr="00B57B33">
        <w:rPr>
          <w:rFonts w:ascii="Cambria" w:hAnsi="Cambria" w:cs="Arial"/>
          <w:bCs/>
          <w:sz w:val="22"/>
          <w:szCs w:val="22"/>
        </w:rPr>
        <w:t>SWZ</w:t>
      </w:r>
      <w:r w:rsidRPr="00B57B33">
        <w:rPr>
          <w:rFonts w:ascii="Cambria" w:hAnsi="Cambria" w:cs="Arial"/>
          <w:bCs/>
          <w:sz w:val="22"/>
          <w:szCs w:val="22"/>
        </w:rPr>
        <w:t>).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1"/>
        <w:gridCol w:w="3236"/>
        <w:gridCol w:w="2545"/>
      </w:tblGrid>
      <w:tr w:rsidR="008F4845" w:rsidRPr="00B57B33" w14:paraId="464BB63F" w14:textId="77777777" w:rsidTr="002C0C72">
        <w:tc>
          <w:tcPr>
            <w:tcW w:w="2571" w:type="dxa"/>
            <w:shd w:val="clear" w:color="auto" w:fill="auto"/>
            <w:vAlign w:val="center"/>
          </w:tcPr>
          <w:p w14:paraId="5500DD55" w14:textId="6565BC4D" w:rsidR="008F4845" w:rsidRPr="00B57B33" w:rsidRDefault="008F4845" w:rsidP="00D538AD">
            <w:pPr>
              <w:spacing w:before="240" w:after="240"/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Imię i nazwisko osoby skierowanej przez Wykonawcę do realizacji zamówie</w:t>
            </w:r>
            <w:r w:rsidR="00060D65" w:rsidRPr="00B57B33">
              <w:rPr>
                <w:rFonts w:ascii="Cambria" w:hAnsi="Cambria" w:cs="Arial"/>
                <w:bCs/>
                <w:sz w:val="22"/>
                <w:szCs w:val="22"/>
              </w:rPr>
              <w:t>nia zgodnie z zapisami SWZ</w:t>
            </w:r>
            <w:r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, </w:t>
            </w:r>
            <w:r w:rsidR="00F27914"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którą </w:t>
            </w:r>
            <w:r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Wykonawca szczegółowo wymieni w Wykazie osób (załącznik nr </w:t>
            </w:r>
            <w:r w:rsidR="00CE1584">
              <w:rPr>
                <w:rFonts w:ascii="Cambria" w:hAnsi="Cambria" w:cs="Arial"/>
                <w:bCs/>
                <w:sz w:val="22"/>
                <w:szCs w:val="22"/>
              </w:rPr>
              <w:t>10</w:t>
            </w:r>
            <w:r w:rsidR="00D538AD"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do SWZ)</w:t>
            </w:r>
          </w:p>
        </w:tc>
        <w:tc>
          <w:tcPr>
            <w:tcW w:w="3236" w:type="dxa"/>
            <w:vAlign w:val="center"/>
          </w:tcPr>
          <w:p w14:paraId="1D37DBAD" w14:textId="4E83C883" w:rsidR="008F4845" w:rsidRPr="00B57B33" w:rsidRDefault="00060D65" w:rsidP="001A6931">
            <w:pPr>
              <w:spacing w:before="240" w:after="240"/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Stanowisko</w:t>
            </w:r>
            <w:r w:rsidR="008F4845"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 osoby skierowanej do realizacji zamówienia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30B022C1" w14:textId="77777777" w:rsidR="00060D65" w:rsidRPr="00B57B33" w:rsidRDefault="008F4845" w:rsidP="00060D65">
            <w:pPr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Doświadczenie personelu </w:t>
            </w:r>
          </w:p>
          <w:p w14:paraId="02F32E81" w14:textId="64C7D2FD" w:rsidR="008F4845" w:rsidRPr="00B57B33" w:rsidRDefault="008F4845" w:rsidP="00060D65">
            <w:pPr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(lata pracy na stanowisku) skierowanego do realizacji przedmiotu zamówien</w:t>
            </w:r>
            <w:r w:rsidR="00060D65" w:rsidRPr="00B57B33">
              <w:rPr>
                <w:rFonts w:ascii="Cambria" w:hAnsi="Cambria" w:cs="Arial"/>
                <w:bCs/>
                <w:sz w:val="22"/>
                <w:szCs w:val="22"/>
              </w:rPr>
              <w:t>ia</w:t>
            </w:r>
          </w:p>
        </w:tc>
      </w:tr>
      <w:tr w:rsidR="0097248F" w:rsidRPr="00B57B33" w14:paraId="0EB5D550" w14:textId="77777777" w:rsidTr="002C0C72">
        <w:tc>
          <w:tcPr>
            <w:tcW w:w="2571" w:type="dxa"/>
            <w:shd w:val="clear" w:color="auto" w:fill="auto"/>
          </w:tcPr>
          <w:p w14:paraId="619B6F3F" w14:textId="77777777" w:rsidR="0097248F" w:rsidRPr="00B57B33" w:rsidRDefault="0097248F" w:rsidP="0097248F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36" w:type="dxa"/>
          </w:tcPr>
          <w:p w14:paraId="2307A4FF" w14:textId="06642BDB" w:rsidR="0097248F" w:rsidRPr="00B57B33" w:rsidRDefault="002C0C72" w:rsidP="0097248F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pracownik recepcji</w:t>
            </w:r>
          </w:p>
        </w:tc>
        <w:tc>
          <w:tcPr>
            <w:tcW w:w="2545" w:type="dxa"/>
            <w:shd w:val="clear" w:color="auto" w:fill="auto"/>
          </w:tcPr>
          <w:p w14:paraId="77518DB2" w14:textId="77777777" w:rsidR="0097248F" w:rsidRPr="00B57B33" w:rsidRDefault="0097248F" w:rsidP="0097248F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74464" w:rsidRPr="004A3437" w14:paraId="64C6022D" w14:textId="77777777" w:rsidTr="002C0C72">
        <w:tc>
          <w:tcPr>
            <w:tcW w:w="2571" w:type="dxa"/>
            <w:shd w:val="clear" w:color="auto" w:fill="auto"/>
          </w:tcPr>
          <w:p w14:paraId="6B4DC3BE" w14:textId="77777777" w:rsidR="00F74464" w:rsidRPr="00B57B33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36" w:type="dxa"/>
          </w:tcPr>
          <w:p w14:paraId="215B3900" w14:textId="14F349C1" w:rsidR="00F74464" w:rsidRPr="00B57B33" w:rsidRDefault="002C0C72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pracownik recepcji</w:t>
            </w:r>
          </w:p>
        </w:tc>
        <w:tc>
          <w:tcPr>
            <w:tcW w:w="2545" w:type="dxa"/>
            <w:shd w:val="clear" w:color="auto" w:fill="auto"/>
          </w:tcPr>
          <w:p w14:paraId="43A67AE8" w14:textId="77777777" w:rsidR="00F74464" w:rsidRPr="004A3437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74464" w:rsidRPr="004A3437" w14:paraId="1BF75171" w14:textId="77777777" w:rsidTr="002C0C72">
        <w:tc>
          <w:tcPr>
            <w:tcW w:w="2571" w:type="dxa"/>
            <w:shd w:val="clear" w:color="auto" w:fill="auto"/>
          </w:tcPr>
          <w:p w14:paraId="5A401712" w14:textId="77777777" w:rsidR="00F74464" w:rsidRPr="00B57B33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36" w:type="dxa"/>
          </w:tcPr>
          <w:p w14:paraId="67C2069F" w14:textId="468586FB" w:rsidR="00F74464" w:rsidRPr="004A3437" w:rsidRDefault="002C0C72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osoba sprzątająca</w:t>
            </w:r>
          </w:p>
        </w:tc>
        <w:tc>
          <w:tcPr>
            <w:tcW w:w="2545" w:type="dxa"/>
            <w:shd w:val="clear" w:color="auto" w:fill="auto"/>
          </w:tcPr>
          <w:p w14:paraId="1984EFFC" w14:textId="77777777" w:rsidR="00F74464" w:rsidRPr="004A3437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74464" w:rsidRPr="004A3437" w14:paraId="63875773" w14:textId="77777777" w:rsidTr="002C0C72">
        <w:tc>
          <w:tcPr>
            <w:tcW w:w="2571" w:type="dxa"/>
            <w:shd w:val="clear" w:color="auto" w:fill="auto"/>
          </w:tcPr>
          <w:p w14:paraId="09B0096D" w14:textId="77777777" w:rsidR="00F74464" w:rsidRPr="00B57B33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36" w:type="dxa"/>
          </w:tcPr>
          <w:p w14:paraId="41665737" w14:textId="2283B21B" w:rsidR="00F74464" w:rsidRPr="00B57B33" w:rsidRDefault="002C0C72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osoba sprzątająca </w:t>
            </w:r>
          </w:p>
        </w:tc>
        <w:tc>
          <w:tcPr>
            <w:tcW w:w="2545" w:type="dxa"/>
            <w:shd w:val="clear" w:color="auto" w:fill="auto"/>
          </w:tcPr>
          <w:p w14:paraId="0E2CB0CD" w14:textId="77777777" w:rsidR="00F74464" w:rsidRPr="004A3437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74464" w:rsidRPr="004A3437" w14:paraId="09148256" w14:textId="77777777" w:rsidTr="002C0C72">
        <w:tc>
          <w:tcPr>
            <w:tcW w:w="2571" w:type="dxa"/>
            <w:shd w:val="clear" w:color="auto" w:fill="auto"/>
          </w:tcPr>
          <w:p w14:paraId="34C020DB" w14:textId="77777777" w:rsidR="00F74464" w:rsidRPr="00B57B33" w:rsidRDefault="00F74464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36" w:type="dxa"/>
          </w:tcPr>
          <w:p w14:paraId="1FD38FBC" w14:textId="77777777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osoba wykonująca </w:t>
            </w:r>
          </w:p>
          <w:p w14:paraId="49B94866" w14:textId="123DF0F9" w:rsidR="00F74464" w:rsidRPr="00B57B33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prace gospodarcze</w:t>
            </w:r>
          </w:p>
        </w:tc>
        <w:tc>
          <w:tcPr>
            <w:tcW w:w="2545" w:type="dxa"/>
            <w:shd w:val="clear" w:color="auto" w:fill="auto"/>
          </w:tcPr>
          <w:p w14:paraId="641B5EE6" w14:textId="77777777" w:rsidR="00F74464" w:rsidRPr="004A3437" w:rsidRDefault="00F74464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C0C72" w:rsidRPr="004A3437" w14:paraId="7778B2F1" w14:textId="77777777" w:rsidTr="002C0C72">
        <w:tc>
          <w:tcPr>
            <w:tcW w:w="2571" w:type="dxa"/>
            <w:shd w:val="clear" w:color="auto" w:fill="auto"/>
          </w:tcPr>
          <w:p w14:paraId="39A5FBD4" w14:textId="77777777" w:rsidR="002C0C72" w:rsidRPr="00B57B33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36" w:type="dxa"/>
          </w:tcPr>
          <w:p w14:paraId="2FBAC9A9" w14:textId="4FE1FA30" w:rsidR="002C0C72" w:rsidRDefault="002C0C72" w:rsidP="00BC17D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osoba liderująca kuchni</w:t>
            </w:r>
          </w:p>
        </w:tc>
        <w:tc>
          <w:tcPr>
            <w:tcW w:w="2545" w:type="dxa"/>
            <w:shd w:val="clear" w:color="auto" w:fill="auto"/>
          </w:tcPr>
          <w:p w14:paraId="2BD72379" w14:textId="77777777" w:rsidR="002C0C72" w:rsidRPr="004A3437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C0C72" w:rsidRPr="004A3437" w14:paraId="2A2EE8D3" w14:textId="77777777" w:rsidTr="002C0C72">
        <w:tc>
          <w:tcPr>
            <w:tcW w:w="2571" w:type="dxa"/>
            <w:shd w:val="clear" w:color="auto" w:fill="auto"/>
          </w:tcPr>
          <w:p w14:paraId="12F158F3" w14:textId="77777777" w:rsidR="002C0C72" w:rsidRPr="00B57B33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36" w:type="dxa"/>
          </w:tcPr>
          <w:p w14:paraId="3E504C47" w14:textId="77777777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osoba </w:t>
            </w:r>
          </w:p>
          <w:p w14:paraId="4FEE2749" w14:textId="580A1188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na stanowisku kucharskim</w:t>
            </w:r>
          </w:p>
        </w:tc>
        <w:tc>
          <w:tcPr>
            <w:tcW w:w="2545" w:type="dxa"/>
            <w:shd w:val="clear" w:color="auto" w:fill="auto"/>
          </w:tcPr>
          <w:p w14:paraId="7E660085" w14:textId="77777777" w:rsidR="002C0C72" w:rsidRPr="004A3437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C0C72" w:rsidRPr="004A3437" w14:paraId="0DD7A74A" w14:textId="77777777" w:rsidTr="002C0C72">
        <w:tc>
          <w:tcPr>
            <w:tcW w:w="2571" w:type="dxa"/>
            <w:shd w:val="clear" w:color="auto" w:fill="auto"/>
          </w:tcPr>
          <w:p w14:paraId="629D5DCB" w14:textId="77777777" w:rsidR="002C0C72" w:rsidRPr="00B57B33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36" w:type="dxa"/>
          </w:tcPr>
          <w:p w14:paraId="154F7476" w14:textId="77777777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osoba </w:t>
            </w:r>
          </w:p>
          <w:p w14:paraId="4A24298F" w14:textId="69FA5584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na stanowisku kucharskim</w:t>
            </w:r>
          </w:p>
        </w:tc>
        <w:tc>
          <w:tcPr>
            <w:tcW w:w="2545" w:type="dxa"/>
            <w:shd w:val="clear" w:color="auto" w:fill="auto"/>
          </w:tcPr>
          <w:p w14:paraId="685B339B" w14:textId="77777777" w:rsidR="002C0C72" w:rsidRPr="004A3437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C0C72" w:rsidRPr="004A3437" w14:paraId="028DB285" w14:textId="77777777" w:rsidTr="002C0C72">
        <w:tc>
          <w:tcPr>
            <w:tcW w:w="2571" w:type="dxa"/>
            <w:shd w:val="clear" w:color="auto" w:fill="auto"/>
          </w:tcPr>
          <w:p w14:paraId="6E70D606" w14:textId="77777777" w:rsidR="002C0C72" w:rsidRPr="00B57B33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36" w:type="dxa"/>
          </w:tcPr>
          <w:p w14:paraId="3DDA5B42" w14:textId="77777777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osoba wykonująca</w:t>
            </w:r>
            <w:r w:rsidRPr="002C0C72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</w:p>
          <w:p w14:paraId="79CFA7FA" w14:textId="7CEBB942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C0C72">
              <w:rPr>
                <w:rFonts w:ascii="Cambria" w:hAnsi="Cambria" w:cs="Arial"/>
                <w:bCs/>
                <w:sz w:val="22"/>
                <w:szCs w:val="22"/>
              </w:rPr>
              <w:t>prace kelnerskie</w:t>
            </w:r>
          </w:p>
        </w:tc>
        <w:tc>
          <w:tcPr>
            <w:tcW w:w="2545" w:type="dxa"/>
            <w:shd w:val="clear" w:color="auto" w:fill="auto"/>
          </w:tcPr>
          <w:p w14:paraId="2E6C0F24" w14:textId="77777777" w:rsidR="002C0C72" w:rsidRPr="004A3437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C0C72" w:rsidRPr="004A3437" w14:paraId="2D56F85A" w14:textId="77777777" w:rsidTr="002C0C72">
        <w:tc>
          <w:tcPr>
            <w:tcW w:w="2571" w:type="dxa"/>
            <w:shd w:val="clear" w:color="auto" w:fill="auto"/>
          </w:tcPr>
          <w:p w14:paraId="2BF14FCE" w14:textId="77777777" w:rsidR="002C0C72" w:rsidRPr="00B57B33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36" w:type="dxa"/>
          </w:tcPr>
          <w:p w14:paraId="425D3A66" w14:textId="77777777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osoba wykonująca</w:t>
            </w:r>
            <w:r w:rsidRPr="002C0C72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</w:p>
          <w:p w14:paraId="638F533F" w14:textId="0D96271C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C0C72">
              <w:rPr>
                <w:rFonts w:ascii="Cambria" w:hAnsi="Cambria" w:cs="Arial"/>
                <w:bCs/>
                <w:sz w:val="22"/>
                <w:szCs w:val="22"/>
              </w:rPr>
              <w:t>prace kelnerskie</w:t>
            </w:r>
          </w:p>
        </w:tc>
        <w:tc>
          <w:tcPr>
            <w:tcW w:w="2545" w:type="dxa"/>
            <w:shd w:val="clear" w:color="auto" w:fill="auto"/>
          </w:tcPr>
          <w:p w14:paraId="0C7987AF" w14:textId="77777777" w:rsidR="002C0C72" w:rsidRPr="004A3437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C0C72" w:rsidRPr="004A3437" w14:paraId="0A54971A" w14:textId="77777777" w:rsidTr="002C0C72">
        <w:tc>
          <w:tcPr>
            <w:tcW w:w="2571" w:type="dxa"/>
            <w:shd w:val="clear" w:color="auto" w:fill="auto"/>
          </w:tcPr>
          <w:p w14:paraId="432C52DB" w14:textId="77777777" w:rsidR="002C0C72" w:rsidRPr="00B57B33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36" w:type="dxa"/>
          </w:tcPr>
          <w:p w14:paraId="54671EA9" w14:textId="77777777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osoba wykonująca</w:t>
            </w:r>
            <w:r w:rsidRPr="002C0C72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</w:p>
          <w:p w14:paraId="167371E1" w14:textId="131009CC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C0C72">
              <w:rPr>
                <w:rFonts w:ascii="Cambria" w:hAnsi="Cambria" w:cs="Arial"/>
                <w:bCs/>
                <w:sz w:val="22"/>
                <w:szCs w:val="22"/>
              </w:rPr>
              <w:t>prace kelnerskie</w:t>
            </w:r>
          </w:p>
        </w:tc>
        <w:tc>
          <w:tcPr>
            <w:tcW w:w="2545" w:type="dxa"/>
            <w:shd w:val="clear" w:color="auto" w:fill="auto"/>
          </w:tcPr>
          <w:p w14:paraId="65E481CE" w14:textId="77777777" w:rsidR="002C0C72" w:rsidRPr="004A3437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C0C72" w:rsidRPr="004A3437" w14:paraId="6ABAAD22" w14:textId="77777777" w:rsidTr="002C0C72">
        <w:tc>
          <w:tcPr>
            <w:tcW w:w="2571" w:type="dxa"/>
            <w:shd w:val="clear" w:color="auto" w:fill="auto"/>
          </w:tcPr>
          <w:p w14:paraId="59AB17F2" w14:textId="77777777" w:rsidR="002C0C72" w:rsidRPr="00B57B33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36" w:type="dxa"/>
          </w:tcPr>
          <w:p w14:paraId="695486C3" w14:textId="77777777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osoba wykonująca</w:t>
            </w:r>
            <w:r w:rsidRPr="002C0C72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</w:p>
          <w:p w14:paraId="13C28964" w14:textId="6AC2D4C2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C0C72">
              <w:rPr>
                <w:rFonts w:ascii="Cambria" w:hAnsi="Cambria" w:cs="Arial"/>
                <w:bCs/>
                <w:sz w:val="22"/>
                <w:szCs w:val="22"/>
              </w:rPr>
              <w:t>prace kelnerskie</w:t>
            </w:r>
          </w:p>
        </w:tc>
        <w:tc>
          <w:tcPr>
            <w:tcW w:w="2545" w:type="dxa"/>
            <w:shd w:val="clear" w:color="auto" w:fill="auto"/>
          </w:tcPr>
          <w:p w14:paraId="291D7914" w14:textId="77777777" w:rsidR="002C0C72" w:rsidRPr="004A3437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C0C72" w:rsidRPr="004A3437" w14:paraId="1E6C3475" w14:textId="77777777" w:rsidTr="002C0C72">
        <w:tc>
          <w:tcPr>
            <w:tcW w:w="2571" w:type="dxa"/>
            <w:shd w:val="clear" w:color="auto" w:fill="auto"/>
          </w:tcPr>
          <w:p w14:paraId="60314562" w14:textId="77777777" w:rsidR="002C0C72" w:rsidRPr="00B57B33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36" w:type="dxa"/>
          </w:tcPr>
          <w:p w14:paraId="724F91A3" w14:textId="77777777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osoba koordynująca prace</w:t>
            </w:r>
          </w:p>
          <w:p w14:paraId="5D212836" w14:textId="77777777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zespołu kucharskiego </w:t>
            </w:r>
          </w:p>
          <w:p w14:paraId="5D3F992A" w14:textId="68B4D531" w:rsidR="002C0C72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i </w:t>
            </w:r>
            <w:r w:rsidRPr="002C0C72">
              <w:rPr>
                <w:rFonts w:ascii="Cambria" w:hAnsi="Cambria" w:cs="Arial"/>
                <w:bCs/>
                <w:sz w:val="22"/>
                <w:szCs w:val="22"/>
              </w:rPr>
              <w:t>kelnerskiego</w:t>
            </w:r>
          </w:p>
        </w:tc>
        <w:tc>
          <w:tcPr>
            <w:tcW w:w="2545" w:type="dxa"/>
            <w:shd w:val="clear" w:color="auto" w:fill="auto"/>
          </w:tcPr>
          <w:p w14:paraId="6BE3D4EB" w14:textId="77777777" w:rsidR="002C0C72" w:rsidRPr="004A3437" w:rsidRDefault="002C0C72" w:rsidP="002C0C72">
            <w:pPr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4E6F08" w14:textId="78CBD72C" w:rsidR="00084DF2" w:rsidRPr="000674EA" w:rsidRDefault="00084DF2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u Zamawiającego obowiązku podatkowego zgodnie z przepisami o podatku od towarów i usług, </w:t>
      </w:r>
    </w:p>
    <w:p w14:paraId="5C5700CE" w14:textId="77777777" w:rsidR="000674EA" w:rsidRDefault="00084DF2" w:rsidP="000674EA">
      <w:pPr>
        <w:spacing w:before="240" w:after="24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15101108" w14:textId="10C6BC80" w:rsidR="006B1B51" w:rsidRDefault="00084DF2" w:rsidP="000674EA">
      <w:pPr>
        <w:spacing w:before="240" w:after="24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1E6B43AF" w14:textId="0D90AB4B" w:rsidR="00EF27FE" w:rsidRPr="002E64B8" w:rsidRDefault="00EF27FE" w:rsidP="000674EA">
      <w:pPr>
        <w:spacing w:before="240" w:after="240"/>
        <w:ind w:left="35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towarów i usług, która zgodnie z wiedz</w:t>
      </w:r>
      <w:r w:rsidR="00580FF3">
        <w:rPr>
          <w:rFonts w:ascii="Cambria" w:hAnsi="Cambria" w:cs="Arial"/>
          <w:bCs/>
          <w:sz w:val="22"/>
          <w:szCs w:val="22"/>
        </w:rPr>
        <w:t>ą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580FF3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 znajdzie zastosowanie: ____%</w:t>
      </w:r>
    </w:p>
    <w:p w14:paraId="246A1555" w14:textId="194F6130" w:rsidR="006B1B51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0674EA">
        <w:rPr>
          <w:rFonts w:ascii="Cambria" w:hAnsi="Cambria" w:cs="Arial"/>
          <w:bCs/>
          <w:sz w:val="22"/>
          <w:szCs w:val="22"/>
        </w:rPr>
        <w:t>s</w:t>
      </w:r>
      <w:r w:rsidRPr="000674EA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0674EA">
        <w:rPr>
          <w:rFonts w:ascii="Cambria" w:hAnsi="Cambria" w:cs="Arial"/>
          <w:bCs/>
          <w:sz w:val="22"/>
          <w:szCs w:val="22"/>
        </w:rPr>
        <w:t>w</w:t>
      </w:r>
      <w:r w:rsidRPr="000674EA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0674EA">
        <w:rPr>
          <w:rFonts w:ascii="Cambria" w:hAnsi="Cambria" w:cs="Arial"/>
          <w:bCs/>
          <w:sz w:val="22"/>
          <w:szCs w:val="22"/>
        </w:rPr>
        <w:t>z</w:t>
      </w:r>
      <w:r w:rsidRPr="000674EA">
        <w:rPr>
          <w:rFonts w:ascii="Cambria" w:hAnsi="Cambria" w:cs="Arial"/>
          <w:bCs/>
          <w:sz w:val="22"/>
          <w:szCs w:val="22"/>
        </w:rPr>
        <w:t>amówienia, w tym także ze wzorem umowy i uzyskaliśmy wszelkie informacje niezbędne do przygotowania niniejszej oferty. W przypadku wyboru naszej oferty zobowiązujemy się do zawarcia umowy zgodnej z</w:t>
      </w:r>
      <w:r w:rsidR="00F74464">
        <w:rPr>
          <w:rFonts w:ascii="Cambria" w:hAnsi="Cambria" w:cs="Arial"/>
          <w:bCs/>
          <w:sz w:val="22"/>
          <w:szCs w:val="22"/>
        </w:rPr>
        <w:t> </w:t>
      </w:r>
      <w:r w:rsidRPr="000674EA">
        <w:rPr>
          <w:rFonts w:ascii="Cambria" w:hAnsi="Cambria" w:cs="Arial"/>
          <w:bCs/>
          <w:sz w:val="22"/>
          <w:szCs w:val="22"/>
        </w:rPr>
        <w:t xml:space="preserve">niniejszą ofertą, na warunkach określonych w </w:t>
      </w:r>
      <w:r w:rsidR="00A0743B" w:rsidRPr="000674EA">
        <w:rPr>
          <w:rFonts w:ascii="Cambria" w:hAnsi="Cambria" w:cs="Arial"/>
          <w:bCs/>
          <w:sz w:val="22"/>
          <w:szCs w:val="22"/>
        </w:rPr>
        <w:t>s</w:t>
      </w:r>
      <w:r w:rsidRPr="000674EA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0674EA">
        <w:rPr>
          <w:rFonts w:ascii="Cambria" w:hAnsi="Cambria" w:cs="Arial"/>
          <w:bCs/>
          <w:sz w:val="22"/>
          <w:szCs w:val="22"/>
        </w:rPr>
        <w:t>i</w:t>
      </w:r>
      <w:r w:rsidRPr="000674EA">
        <w:rPr>
          <w:rFonts w:ascii="Cambria" w:hAnsi="Cambria" w:cs="Arial"/>
          <w:bCs/>
          <w:sz w:val="22"/>
          <w:szCs w:val="22"/>
        </w:rPr>
        <w:t xml:space="preserve">stotnych </w:t>
      </w:r>
      <w:r w:rsidR="00A0743B" w:rsidRPr="000674EA">
        <w:rPr>
          <w:rFonts w:ascii="Cambria" w:hAnsi="Cambria" w:cs="Arial"/>
          <w:bCs/>
          <w:sz w:val="22"/>
          <w:szCs w:val="22"/>
        </w:rPr>
        <w:t>w</w:t>
      </w:r>
      <w:r w:rsidRPr="000674EA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0674EA">
        <w:rPr>
          <w:rFonts w:ascii="Cambria" w:hAnsi="Cambria" w:cs="Arial"/>
          <w:bCs/>
          <w:sz w:val="22"/>
          <w:szCs w:val="22"/>
        </w:rPr>
        <w:t>z</w:t>
      </w:r>
      <w:r w:rsidRPr="000674EA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 w:rsidRPr="000674EA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14C124EA" w14:textId="4964D1B5" w:rsidR="006B1B51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FD778D">
        <w:rPr>
          <w:rFonts w:ascii="Cambria" w:hAnsi="Cambria" w:cs="Arial"/>
          <w:bCs/>
          <w:sz w:val="22"/>
          <w:szCs w:val="22"/>
        </w:rPr>
        <w:t xml:space="preserve">                             </w:t>
      </w:r>
      <w:r w:rsidRPr="000674EA">
        <w:rPr>
          <w:rFonts w:ascii="Cambria" w:hAnsi="Cambria" w:cs="Arial"/>
          <w:bCs/>
          <w:sz w:val="22"/>
          <w:szCs w:val="22"/>
        </w:rPr>
        <w:t>w specyfikacji</w:t>
      </w:r>
      <w:r w:rsidR="00926567" w:rsidRPr="000674EA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0674EA">
        <w:rPr>
          <w:rFonts w:ascii="Cambria" w:hAnsi="Cambria" w:cs="Arial"/>
          <w:bCs/>
          <w:sz w:val="22"/>
          <w:szCs w:val="22"/>
        </w:rPr>
        <w:t>warunków zamówienia.</w:t>
      </w:r>
    </w:p>
    <w:p w14:paraId="50B1DFFA" w14:textId="0DFD4134" w:rsidR="006451EC" w:rsidRPr="000674EA" w:rsidRDefault="006451EC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lastRenderedPageBreak/>
        <w:t>Wadium wniesione w formie pieniężnej należy zwrócić  na konto bankowe nr</w:t>
      </w:r>
    </w:p>
    <w:p w14:paraId="52EA51C9" w14:textId="40299FB9" w:rsidR="006451EC" w:rsidRDefault="006451EC" w:rsidP="006451EC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</w:t>
      </w:r>
      <w:r w:rsidR="00FD778D">
        <w:rPr>
          <w:rFonts w:ascii="Cambria" w:hAnsi="Cambria" w:cs="Arial"/>
          <w:bCs/>
          <w:sz w:val="22"/>
          <w:szCs w:val="22"/>
        </w:rPr>
        <w:t xml:space="preserve">      </w:t>
      </w:r>
      <w:r w:rsidRPr="006451EC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FD778D">
        <w:rPr>
          <w:rFonts w:ascii="Cambria" w:hAnsi="Cambria" w:cs="Arial"/>
          <w:bCs/>
          <w:sz w:val="22"/>
          <w:szCs w:val="22"/>
        </w:rPr>
        <w:t>……..</w:t>
      </w:r>
    </w:p>
    <w:p w14:paraId="3DC6260F" w14:textId="77777777" w:rsidR="000674EA" w:rsidRDefault="000674EA" w:rsidP="000674EA">
      <w:pPr>
        <w:pStyle w:val="Akapitzlist"/>
        <w:numPr>
          <w:ilvl w:val="0"/>
          <w:numId w:val="137"/>
        </w:numPr>
        <w:spacing w:before="120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 w:rsidRPr="000674EA">
        <w:rPr>
          <w:rFonts w:ascii="Cambria" w:hAnsi="Cambria" w:cstheme="minorHAnsi"/>
          <w:bCs/>
          <w:sz w:val="22"/>
          <w:szCs w:val="22"/>
          <w:lang w:eastAsia="pl-PL"/>
        </w:rPr>
        <w:t xml:space="preserve">Następujące zakresy rzeczowe wchodzące w przedmiot zamówienia zamierzamy zlecić następującym podwykonawcom: </w:t>
      </w:r>
    </w:p>
    <w:p w14:paraId="0F6A5E2F" w14:textId="77777777" w:rsidR="000674EA" w:rsidRPr="000674EA" w:rsidRDefault="000674EA" w:rsidP="000674EA">
      <w:pPr>
        <w:pStyle w:val="Akapitzlist"/>
        <w:spacing w:before="120"/>
        <w:ind w:left="357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0674EA" w:rsidRPr="000674EA" w14:paraId="68C15979" w14:textId="77777777" w:rsidTr="009853A7">
        <w:tc>
          <w:tcPr>
            <w:tcW w:w="3260" w:type="dxa"/>
          </w:tcPr>
          <w:p w14:paraId="75AEEFE7" w14:textId="77777777" w:rsidR="000674EA" w:rsidRPr="000674EA" w:rsidRDefault="000674EA" w:rsidP="000674EA">
            <w:pPr>
              <w:spacing w:before="120"/>
              <w:jc w:val="center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  <w:r w:rsidRPr="000674EA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 xml:space="preserve">Podwykonawca </w:t>
            </w:r>
            <w:r w:rsidRPr="000674EA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br/>
              <w:t>(firma lub nazwa, adres),</w:t>
            </w:r>
          </w:p>
        </w:tc>
        <w:tc>
          <w:tcPr>
            <w:tcW w:w="5103" w:type="dxa"/>
          </w:tcPr>
          <w:p w14:paraId="533664AE" w14:textId="77777777" w:rsidR="000674EA" w:rsidRPr="000674EA" w:rsidRDefault="000674EA" w:rsidP="000674EA">
            <w:pPr>
              <w:spacing w:before="120"/>
              <w:jc w:val="center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  <w:r w:rsidRPr="000674EA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>Zakres rzeczowy</w:t>
            </w:r>
            <w:r w:rsidRPr="000674EA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br/>
            </w:r>
          </w:p>
        </w:tc>
      </w:tr>
      <w:tr w:rsidR="000674EA" w:rsidRPr="000674EA" w14:paraId="49AACAF5" w14:textId="77777777" w:rsidTr="009853A7">
        <w:trPr>
          <w:trHeight w:val="837"/>
        </w:trPr>
        <w:tc>
          <w:tcPr>
            <w:tcW w:w="3260" w:type="dxa"/>
          </w:tcPr>
          <w:p w14:paraId="5C92773C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103" w:type="dxa"/>
          </w:tcPr>
          <w:p w14:paraId="79F5116F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0674EA" w:rsidRPr="000674EA" w14:paraId="2C4778A7" w14:textId="77777777" w:rsidTr="009853A7">
        <w:trPr>
          <w:trHeight w:val="848"/>
        </w:trPr>
        <w:tc>
          <w:tcPr>
            <w:tcW w:w="3260" w:type="dxa"/>
          </w:tcPr>
          <w:p w14:paraId="3838E7C1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103" w:type="dxa"/>
          </w:tcPr>
          <w:p w14:paraId="7A1FAD47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0674EA" w:rsidRPr="000674EA" w14:paraId="366322B6" w14:textId="77777777" w:rsidTr="009853A7">
        <w:trPr>
          <w:trHeight w:val="833"/>
        </w:trPr>
        <w:tc>
          <w:tcPr>
            <w:tcW w:w="3260" w:type="dxa"/>
          </w:tcPr>
          <w:p w14:paraId="4CEC5BE2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103" w:type="dxa"/>
          </w:tcPr>
          <w:p w14:paraId="228DD64E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0674EA" w:rsidRPr="000674EA" w14:paraId="1E8B2719" w14:textId="77777777" w:rsidTr="009853A7">
        <w:trPr>
          <w:trHeight w:val="844"/>
        </w:trPr>
        <w:tc>
          <w:tcPr>
            <w:tcW w:w="3260" w:type="dxa"/>
          </w:tcPr>
          <w:p w14:paraId="143778AF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103" w:type="dxa"/>
          </w:tcPr>
          <w:p w14:paraId="2F1D9FE0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</w:tr>
    </w:tbl>
    <w:p w14:paraId="5B67B1F0" w14:textId="77777777" w:rsidR="000674EA" w:rsidRPr="000674EA" w:rsidRDefault="000674EA" w:rsidP="000674EA">
      <w:p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</w:p>
    <w:p w14:paraId="08C8682F" w14:textId="42B59902" w:rsidR="00060D65" w:rsidRPr="000674EA" w:rsidRDefault="000674EA" w:rsidP="000674EA">
      <w:pPr>
        <w:spacing w:before="120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 w:rsidRPr="000674EA">
        <w:rPr>
          <w:rFonts w:ascii="Cambria" w:hAnsi="Cambria" w:cstheme="minorHAnsi"/>
          <w:bCs/>
          <w:sz w:val="22"/>
          <w:szCs w:val="22"/>
          <w:lang w:eastAsia="pl-PL"/>
        </w:rPr>
        <w:t>Nazwy (firmy) podwykonawców, na których zasoby powołujem</w:t>
      </w:r>
      <w:r w:rsidR="00F74464">
        <w:rPr>
          <w:rFonts w:ascii="Cambria" w:hAnsi="Cambria" w:cstheme="minorHAnsi"/>
          <w:bCs/>
          <w:sz w:val="22"/>
          <w:szCs w:val="22"/>
          <w:lang w:eastAsia="pl-PL"/>
        </w:rPr>
        <w:t>y się na zasadach określonych w </w:t>
      </w:r>
      <w:r w:rsidRPr="000674EA">
        <w:rPr>
          <w:rFonts w:ascii="Cambria" w:hAnsi="Cambria" w:cstheme="minorHAnsi"/>
          <w:bCs/>
          <w:sz w:val="22"/>
          <w:szCs w:val="22"/>
          <w:lang w:eastAsia="pl-PL"/>
        </w:rPr>
        <w:t>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CAAA4C" w14:textId="68E10FAE" w:rsidR="00926567" w:rsidRPr="000674EA" w:rsidRDefault="004A3437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060D65" w:rsidRPr="000674EA">
        <w:rPr>
          <w:rFonts w:ascii="Cambria" w:hAnsi="Cambria" w:cs="Arial"/>
          <w:bCs/>
          <w:sz w:val="22"/>
          <w:szCs w:val="22"/>
        </w:rPr>
        <w:t>zakresy rzeczowe</w:t>
      </w:r>
      <w:r w:rsidRPr="000674EA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0674EA">
        <w:rPr>
          <w:rFonts w:ascii="Cambria" w:hAnsi="Cambria" w:cs="Arial"/>
          <w:bCs/>
          <w:sz w:val="22"/>
          <w:szCs w:val="22"/>
        </w:rPr>
        <w:t>:</w:t>
      </w:r>
      <w:r w:rsidR="00BC17D4"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7"/>
        <w:gridCol w:w="4165"/>
      </w:tblGrid>
      <w:tr w:rsidR="004A3437" w:rsidRPr="004A3437" w14:paraId="6D0F7418" w14:textId="77777777" w:rsidTr="0069413C">
        <w:tc>
          <w:tcPr>
            <w:tcW w:w="4297" w:type="dxa"/>
            <w:shd w:val="clear" w:color="auto" w:fill="auto"/>
          </w:tcPr>
          <w:p w14:paraId="10A7D8DC" w14:textId="77777777" w:rsidR="000674EA" w:rsidRDefault="000674EA" w:rsidP="000674EA">
            <w:pPr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EABE931" w14:textId="5EB2C9B0" w:rsidR="000674EA" w:rsidRDefault="004A3437" w:rsidP="000674EA">
            <w:pPr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</w:t>
            </w:r>
          </w:p>
          <w:p w14:paraId="2DC7BDCE" w14:textId="0BF04BBE" w:rsidR="000674EA" w:rsidRDefault="004A3437" w:rsidP="000674EA">
            <w:pPr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o udzielenie zamówienia</w:t>
            </w:r>
          </w:p>
          <w:p w14:paraId="13F410D6" w14:textId="62C946EC" w:rsidR="004A3437" w:rsidRPr="004A3437" w:rsidRDefault="004A3437" w:rsidP="000674EA">
            <w:pPr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(nazwa/firma, adres)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1536A974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6893AEEA" w14:textId="77777777" w:rsidTr="0069413C">
        <w:tc>
          <w:tcPr>
            <w:tcW w:w="4297" w:type="dxa"/>
            <w:shd w:val="clear" w:color="auto" w:fill="auto"/>
          </w:tcPr>
          <w:p w14:paraId="04E5BC53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</w:tcPr>
          <w:p w14:paraId="7C767C83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112CBF64" w14:textId="77777777" w:rsidTr="0069413C">
        <w:tc>
          <w:tcPr>
            <w:tcW w:w="4297" w:type="dxa"/>
            <w:shd w:val="clear" w:color="auto" w:fill="auto"/>
          </w:tcPr>
          <w:p w14:paraId="04AA34A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</w:tcPr>
          <w:p w14:paraId="10B1D45D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49A6373" w14:textId="77777777" w:rsidR="00BC17D4" w:rsidRDefault="00BC17D4" w:rsidP="00BC17D4">
      <w:pPr>
        <w:pStyle w:val="Akapitzlist"/>
        <w:spacing w:before="240" w:after="240"/>
        <w:ind w:left="357"/>
        <w:jc w:val="both"/>
        <w:rPr>
          <w:rFonts w:ascii="Cambria" w:hAnsi="Cambria" w:cs="Arial"/>
          <w:bCs/>
          <w:sz w:val="22"/>
          <w:szCs w:val="22"/>
        </w:rPr>
      </w:pPr>
    </w:p>
    <w:p w14:paraId="298F8FF6" w14:textId="77777777" w:rsidR="00BC17D4" w:rsidRDefault="000E1C6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</w:p>
    <w:p w14:paraId="27E6FAFC" w14:textId="455E8E74" w:rsidR="00BC17D4" w:rsidRPr="00BC17D4" w:rsidRDefault="00BC17D4" w:rsidP="00BC17D4">
      <w:pPr>
        <w:pStyle w:val="Akapitzlist"/>
        <w:spacing w:before="240" w:after="240"/>
        <w:ind w:left="357"/>
        <w:jc w:val="both"/>
        <w:rPr>
          <w:rFonts w:ascii="Cambria" w:hAnsi="Cambria" w:cs="Arial"/>
          <w:b/>
          <w:bCs/>
          <w:sz w:val="22"/>
          <w:szCs w:val="22"/>
        </w:rPr>
      </w:pPr>
      <w:r w:rsidRPr="00BC17D4">
        <w:rPr>
          <w:rFonts w:ascii="Cambria" w:hAnsi="Cambria" w:cs="Arial"/>
          <w:b/>
          <w:bCs/>
          <w:sz w:val="22"/>
          <w:szCs w:val="22"/>
        </w:rPr>
        <w:t xml:space="preserve">Wszelkie informacje stanowiące tajemnicę przedsiębiorstwa </w:t>
      </w:r>
      <w:r w:rsidRPr="00BC17D4">
        <w:rPr>
          <w:rFonts w:ascii="Cambria" w:hAnsi="Cambria" w:cs="Arial"/>
          <w:bCs/>
          <w:sz w:val="22"/>
          <w:szCs w:val="22"/>
        </w:rPr>
        <w:t>w rozumieniu ustawy z dnia 16 kwietnia 1993 r. o zwalczaniu nieuczciwej konkurencji (</w:t>
      </w:r>
      <w:proofErr w:type="spellStart"/>
      <w:r w:rsidRPr="00BC17D4">
        <w:rPr>
          <w:rFonts w:ascii="Cambria" w:hAnsi="Cambria" w:cs="Arial"/>
          <w:bCs/>
          <w:sz w:val="22"/>
          <w:szCs w:val="22"/>
        </w:rPr>
        <w:t>t.j</w:t>
      </w:r>
      <w:proofErr w:type="spellEnd"/>
      <w:r w:rsidRPr="00BC17D4">
        <w:rPr>
          <w:rFonts w:ascii="Cambria" w:hAnsi="Cambria" w:cs="Arial"/>
          <w:bCs/>
          <w:sz w:val="22"/>
          <w:szCs w:val="22"/>
        </w:rPr>
        <w:t xml:space="preserve">. Dz. U. z 2022 r. poz. 1233 z </w:t>
      </w:r>
      <w:proofErr w:type="spellStart"/>
      <w:r w:rsidRPr="00BC17D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BC17D4">
        <w:rPr>
          <w:rFonts w:ascii="Cambria" w:hAnsi="Cambria" w:cs="Arial"/>
          <w:bCs/>
          <w:sz w:val="22"/>
          <w:szCs w:val="22"/>
        </w:rPr>
        <w:t>. zm.), które Wykonawca zastrzeże jako tajemnicę przedsiębiorstwa</w:t>
      </w:r>
      <w:r w:rsidRPr="00BC17D4">
        <w:rPr>
          <w:rFonts w:ascii="Cambria" w:hAnsi="Cambria" w:cs="Arial"/>
          <w:b/>
          <w:bCs/>
          <w:sz w:val="22"/>
          <w:szCs w:val="22"/>
        </w:rPr>
        <w:t xml:space="preserve">, powinny zostać </w:t>
      </w:r>
      <w:r>
        <w:rPr>
          <w:rFonts w:ascii="Cambria" w:hAnsi="Cambria" w:cs="Arial"/>
          <w:b/>
          <w:bCs/>
          <w:sz w:val="22"/>
          <w:szCs w:val="22"/>
        </w:rPr>
        <w:t>złożone</w:t>
      </w:r>
      <w:r w:rsidRPr="00BC17D4">
        <w:rPr>
          <w:rFonts w:ascii="Cambria" w:hAnsi="Cambria" w:cs="Arial"/>
          <w:b/>
          <w:bCs/>
          <w:sz w:val="22"/>
          <w:szCs w:val="22"/>
        </w:rPr>
        <w:t xml:space="preserve"> w osobnym pliku.</w:t>
      </w:r>
    </w:p>
    <w:p w14:paraId="76E09B47" w14:textId="299900A4" w:rsidR="006B1B51" w:rsidRPr="000674EA" w:rsidRDefault="006B1B51" w:rsidP="00BC17D4">
      <w:pPr>
        <w:pStyle w:val="Akapitzlist"/>
        <w:spacing w:before="240" w:after="24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0674EA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__________________________________________________________________________________________________________________Uzasadnienie zastrzeżenia ww. informacji jako tajemnicy przedsiębiorstwa zostało załączone do naszej oferty. </w:t>
      </w:r>
    </w:p>
    <w:p w14:paraId="21B1D8FF" w14:textId="08592154" w:rsidR="00562A58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0674EA">
        <w:rPr>
          <w:rFonts w:ascii="Cambria" w:hAnsi="Cambria" w:cs="Arial"/>
          <w:bCs/>
          <w:sz w:val="22"/>
          <w:szCs w:val="22"/>
        </w:rPr>
        <w:t xml:space="preserve"> na:</w:t>
      </w:r>
    </w:p>
    <w:p w14:paraId="3EDE7F2F" w14:textId="77777777" w:rsidR="00007BC4" w:rsidRPr="00B56EDD" w:rsidRDefault="00916821" w:rsidP="000674EA">
      <w:pPr>
        <w:spacing w:before="240" w:after="240"/>
        <w:ind w:firstLine="357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78C21207" w14:textId="02336934" w:rsidR="006616A6" w:rsidRPr="000674EA" w:rsidRDefault="005F4C12" w:rsidP="000674EA">
      <w:pPr>
        <w:pStyle w:val="Akapitzlist"/>
        <w:numPr>
          <w:ilvl w:val="0"/>
          <w:numId w:val="137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0674EA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0674EA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0674EA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0674EA">
        <w:rPr>
          <w:rFonts w:ascii="Cambria" w:hAnsi="Cambria" w:cs="Tahoma"/>
          <w:sz w:val="22"/>
          <w:szCs w:val="22"/>
          <w:lang w:eastAsia="pl-PL"/>
        </w:rPr>
        <w:t>.119</w:t>
      </w:r>
      <w:r w:rsidR="002E64B8" w:rsidRPr="000674EA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0674EA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0674EA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6616A6" w:rsidRPr="000674EA">
        <w:rPr>
          <w:rFonts w:ascii="Cambria" w:hAnsi="Cambria" w:cs="Tahoma"/>
          <w:sz w:val="22"/>
          <w:szCs w:val="22"/>
          <w:lang w:eastAsia="pl-PL"/>
        </w:rPr>
        <w:t>– „RODO”).</w:t>
      </w:r>
    </w:p>
    <w:p w14:paraId="483A7C38" w14:textId="4A48D2EF" w:rsidR="00E314EE" w:rsidRPr="000674EA" w:rsidRDefault="006616A6" w:rsidP="000674EA">
      <w:pPr>
        <w:pStyle w:val="Akapitzlist"/>
        <w:numPr>
          <w:ilvl w:val="0"/>
          <w:numId w:val="137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0674EA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0674EA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0674EA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0674EA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9D5DC36" w14:textId="2CDF5268" w:rsidR="001E74BF" w:rsidRPr="000674EA" w:rsidRDefault="001E74BF" w:rsidP="000674EA">
      <w:pPr>
        <w:pStyle w:val="Akapitzlist"/>
        <w:numPr>
          <w:ilvl w:val="0"/>
          <w:numId w:val="137"/>
        </w:numPr>
        <w:spacing w:before="120" w:after="120" w:line="276" w:lineRule="auto"/>
        <w:jc w:val="both"/>
        <w:rPr>
          <w:rFonts w:ascii="Cambria" w:hAnsi="Cambria"/>
          <w:bCs/>
          <w:color w:val="000000" w:themeColor="text1"/>
          <w:sz w:val="22"/>
          <w:szCs w:val="22"/>
        </w:rPr>
      </w:pPr>
      <w:r w:rsidRPr="000674EA">
        <w:rPr>
          <w:rFonts w:ascii="Cambria" w:hAnsi="Cambria"/>
          <w:sz w:val="22"/>
          <w:szCs w:val="22"/>
        </w:rPr>
        <w:t>Oświadczamy, że Wykonawca jest:</w:t>
      </w:r>
    </w:p>
    <w:p w14:paraId="0C6DBAB1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jc w:val="both"/>
        <w:rPr>
          <w:rFonts w:ascii="Cambria" w:hAnsi="Cambria"/>
          <w:sz w:val="22"/>
          <w:szCs w:val="22"/>
          <w:lang w:eastAsia="en-US"/>
        </w:rPr>
      </w:pPr>
      <w:r w:rsidRPr="001E74BF">
        <w:rPr>
          <w:rFonts w:ascii="Cambria" w:hAnsi="Cambria"/>
          <w:sz w:val="22"/>
          <w:szCs w:val="22"/>
        </w:rPr>
        <w:sym w:font="Wingdings" w:char="F071"/>
      </w:r>
      <w:r w:rsidRPr="001E74BF">
        <w:rPr>
          <w:rFonts w:ascii="Cambria" w:hAnsi="Cambria"/>
          <w:sz w:val="22"/>
          <w:szCs w:val="22"/>
        </w:rPr>
        <w:t xml:space="preserve"> mikroprzedsiębiorstwem</w:t>
      </w:r>
    </w:p>
    <w:p w14:paraId="689FDF2E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1E74BF">
        <w:rPr>
          <w:rFonts w:ascii="Cambria" w:hAnsi="Cambria"/>
          <w:sz w:val="22"/>
          <w:szCs w:val="22"/>
        </w:rPr>
        <w:sym w:font="Wingdings" w:char="F071"/>
      </w:r>
      <w:r w:rsidRPr="001E74BF">
        <w:rPr>
          <w:rFonts w:ascii="Cambria" w:hAnsi="Cambria"/>
          <w:sz w:val="22"/>
          <w:szCs w:val="22"/>
        </w:rPr>
        <w:t xml:space="preserve"> małym przedsiębiorstwem</w:t>
      </w:r>
    </w:p>
    <w:p w14:paraId="5841E178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rPr>
          <w:rFonts w:ascii="Cambria" w:hAnsi="Cambria"/>
          <w:bCs/>
          <w:color w:val="000000" w:themeColor="text1"/>
          <w:sz w:val="22"/>
          <w:szCs w:val="22"/>
        </w:rPr>
      </w:pPr>
      <w:r w:rsidRPr="001E74B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1E74BF"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727398CD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rPr>
          <w:rFonts w:ascii="Cambria" w:hAnsi="Cambria"/>
          <w:bCs/>
          <w:color w:val="000000" w:themeColor="text1"/>
          <w:sz w:val="22"/>
          <w:szCs w:val="22"/>
        </w:rPr>
      </w:pPr>
      <w:r w:rsidRPr="001E74B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1E74BF"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57B9D301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rPr>
          <w:rFonts w:ascii="Cambria" w:hAnsi="Cambria"/>
          <w:bCs/>
          <w:color w:val="000000" w:themeColor="text1"/>
          <w:sz w:val="22"/>
          <w:szCs w:val="22"/>
        </w:rPr>
      </w:pPr>
      <w:r w:rsidRPr="001E74B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1E74BF"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0EE0A1D0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rPr>
          <w:rFonts w:ascii="Cambria" w:hAnsi="Cambria"/>
          <w:bCs/>
          <w:color w:val="000000" w:themeColor="text1"/>
          <w:sz w:val="22"/>
          <w:szCs w:val="22"/>
        </w:rPr>
      </w:pPr>
      <w:r w:rsidRPr="001E74B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1E74BF"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49CD8243" w14:textId="1ED75B20" w:rsidR="001E74BF" w:rsidRPr="001E74BF" w:rsidRDefault="001E74BF" w:rsidP="005E1CBA">
      <w:pPr>
        <w:pStyle w:val="Akapitzlist"/>
        <w:spacing w:before="120" w:after="120" w:line="276" w:lineRule="auto"/>
        <w:ind w:left="567"/>
        <w:rPr>
          <w:rFonts w:ascii="Cambria" w:hAnsi="Cambria"/>
          <w:bCs/>
          <w:color w:val="000000" w:themeColor="text1"/>
          <w:sz w:val="22"/>
          <w:szCs w:val="22"/>
        </w:rPr>
      </w:pPr>
      <w:r w:rsidRPr="001E74B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06BC5CEB" w14:textId="30734D4E" w:rsidR="00916821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03455E6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43E772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12B937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268F56C" w14:textId="504623B2" w:rsidR="00916821" w:rsidRPr="002E64B8" w:rsidRDefault="00916821" w:rsidP="00BC17D4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F9C19E2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299D16F" w14:textId="6DBA6BFE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2048377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0DBAEEA4" w14:textId="14D6E2B6" w:rsidR="00757385" w:rsidRDefault="00757385" w:rsidP="00757385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</w:p>
    <w:p w14:paraId="67D05079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3DAC1098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FA9A8EB" w16cex:dateUtc="2023-12-12T20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7C9AE2" w16cid:durableId="0FA9A8E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B52A9" w14:textId="77777777" w:rsidR="00C50E8E" w:rsidRDefault="00C50E8E">
      <w:r>
        <w:separator/>
      </w:r>
    </w:p>
  </w:endnote>
  <w:endnote w:type="continuationSeparator" w:id="0">
    <w:p w14:paraId="2686F543" w14:textId="77777777" w:rsidR="00C50E8E" w:rsidRDefault="00C50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855B6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95D05E7" w14:textId="77777777" w:rsidR="00992B9E" w:rsidRPr="00992B9E" w:rsidRDefault="001D5269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="00992B9E"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4D0E32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="00992B9E" w:rsidRPr="00992B9E">
      <w:rPr>
        <w:rFonts w:ascii="Cambria" w:hAnsi="Cambria"/>
      </w:rPr>
      <w:t xml:space="preserve"> | </w:t>
    </w:r>
    <w:r w:rsidR="00992B9E" w:rsidRPr="00992B9E">
      <w:rPr>
        <w:rFonts w:ascii="Cambria" w:hAnsi="Cambria"/>
        <w:color w:val="7F7F7F"/>
        <w:spacing w:val="60"/>
      </w:rPr>
      <w:t>Strona</w:t>
    </w:r>
  </w:p>
  <w:p w14:paraId="20B84024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55C5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3C3013" w14:textId="77777777" w:rsidR="00C469FC" w:rsidRPr="00C469FC" w:rsidRDefault="001D5269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="00C469FC"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4D0E32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="00C469FC" w:rsidRPr="00C469FC">
      <w:rPr>
        <w:rFonts w:ascii="Cambria" w:hAnsi="Cambria"/>
      </w:rPr>
      <w:t xml:space="preserve"> | </w:t>
    </w:r>
    <w:r w:rsidR="00C469FC" w:rsidRPr="00C469FC">
      <w:rPr>
        <w:rFonts w:ascii="Cambria" w:hAnsi="Cambria"/>
        <w:color w:val="7F7F7F"/>
        <w:spacing w:val="60"/>
      </w:rPr>
      <w:t>Strona</w:t>
    </w:r>
  </w:p>
  <w:p w14:paraId="2B0D03A6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B5AEF" w14:textId="77777777" w:rsidR="00C50E8E" w:rsidRDefault="00C50E8E">
      <w:r>
        <w:separator/>
      </w:r>
    </w:p>
  </w:footnote>
  <w:footnote w:type="continuationSeparator" w:id="0">
    <w:p w14:paraId="29500E57" w14:textId="77777777" w:rsidR="00C50E8E" w:rsidRDefault="00C50E8E">
      <w:r>
        <w:continuationSeparator/>
      </w:r>
    </w:p>
  </w:footnote>
  <w:footnote w:id="1">
    <w:p w14:paraId="2277552A" w14:textId="46132E39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1B20C5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</w:t>
      </w:r>
      <w:r w:rsidR="00BC17D4">
        <w:rPr>
          <w:rFonts w:ascii="Cambria" w:hAnsi="Cambria"/>
        </w:rPr>
        <w:t xml:space="preserve"> Prawo zamówień publicznych</w:t>
      </w:r>
      <w:r w:rsidRPr="008B7B99">
        <w:rPr>
          <w:rFonts w:ascii="Cambria" w:hAnsi="Cambria"/>
        </w:rPr>
        <w:t>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0C95D69"/>
    <w:multiLevelType w:val="hybridMultilevel"/>
    <w:tmpl w:val="BFCA24DA"/>
    <w:lvl w:ilvl="0" w:tplc="55A6129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9570456"/>
    <w:multiLevelType w:val="hybridMultilevel"/>
    <w:tmpl w:val="0C9629BC"/>
    <w:lvl w:ilvl="0" w:tplc="55A6129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4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5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D03243C"/>
    <w:multiLevelType w:val="hybridMultilevel"/>
    <w:tmpl w:val="39E8F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8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9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1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2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3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6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7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9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26831EB"/>
    <w:multiLevelType w:val="hybridMultilevel"/>
    <w:tmpl w:val="849A7C00"/>
    <w:lvl w:ilvl="0" w:tplc="55A6129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8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1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5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6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7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8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A4654C2"/>
    <w:multiLevelType w:val="hybridMultilevel"/>
    <w:tmpl w:val="1840AC28"/>
    <w:lvl w:ilvl="0" w:tplc="55A6129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C275308"/>
    <w:multiLevelType w:val="hybridMultilevel"/>
    <w:tmpl w:val="346A2D82"/>
    <w:lvl w:ilvl="0" w:tplc="55A6129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4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5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9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0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5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6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0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6"/>
  </w:num>
  <w:num w:numId="5">
    <w:abstractNumId w:val="112"/>
  </w:num>
  <w:num w:numId="6">
    <w:abstractNumId w:val="124"/>
  </w:num>
  <w:num w:numId="7">
    <w:abstractNumId w:val="64"/>
  </w:num>
  <w:num w:numId="8">
    <w:abstractNumId w:val="92"/>
  </w:num>
  <w:num w:numId="9">
    <w:abstractNumId w:val="67"/>
  </w:num>
  <w:num w:numId="10">
    <w:abstractNumId w:val="0"/>
  </w:num>
  <w:num w:numId="11">
    <w:abstractNumId w:val="95"/>
  </w:num>
  <w:num w:numId="12">
    <w:abstractNumId w:val="88"/>
  </w:num>
  <w:num w:numId="1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6"/>
    <w:lvlOverride w:ilvl="0">
      <w:startOverride w:val="1"/>
    </w:lvlOverride>
  </w:num>
  <w:num w:numId="15">
    <w:abstractNumId w:val="114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4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3"/>
  </w:num>
  <w:num w:numId="23">
    <w:abstractNumId w:val="61"/>
  </w:num>
  <w:num w:numId="24">
    <w:abstractNumId w:val="109"/>
  </w:num>
  <w:num w:numId="25">
    <w:abstractNumId w:val="128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1"/>
  </w:num>
  <w:num w:numId="31">
    <w:abstractNumId w:val="116"/>
  </w:num>
  <w:num w:numId="32">
    <w:abstractNumId w:val="89"/>
  </w:num>
  <w:num w:numId="33">
    <w:abstractNumId w:val="82"/>
  </w:num>
  <w:num w:numId="34">
    <w:abstractNumId w:val="102"/>
  </w:num>
  <w:num w:numId="35">
    <w:abstractNumId w:val="75"/>
  </w:num>
  <w:num w:numId="36">
    <w:abstractNumId w:val="150"/>
  </w:num>
  <w:num w:numId="37">
    <w:abstractNumId w:val="81"/>
  </w:num>
  <w:num w:numId="38">
    <w:abstractNumId w:val="38"/>
  </w:num>
  <w:num w:numId="39">
    <w:abstractNumId w:val="141"/>
  </w:num>
  <w:num w:numId="40">
    <w:abstractNumId w:val="135"/>
  </w:num>
  <w:num w:numId="41">
    <w:abstractNumId w:val="125"/>
  </w:num>
  <w:num w:numId="42">
    <w:abstractNumId w:val="52"/>
  </w:num>
  <w:num w:numId="43">
    <w:abstractNumId w:val="84"/>
  </w:num>
  <w:num w:numId="44">
    <w:abstractNumId w:val="58"/>
  </w:num>
  <w:num w:numId="45">
    <w:abstractNumId w:val="142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7"/>
  </w:num>
  <w:num w:numId="65">
    <w:abstractNumId w:val="72"/>
  </w:num>
  <w:num w:numId="66">
    <w:abstractNumId w:val="76"/>
  </w:num>
  <w:num w:numId="67">
    <w:abstractNumId w:val="110"/>
  </w:num>
  <w:num w:numId="68">
    <w:abstractNumId w:val="50"/>
  </w:num>
  <w:num w:numId="69">
    <w:abstractNumId w:val="147"/>
  </w:num>
  <w:num w:numId="70">
    <w:abstractNumId w:val="146"/>
  </w:num>
  <w:num w:numId="71">
    <w:abstractNumId w:val="93"/>
  </w:num>
  <w:num w:numId="72">
    <w:abstractNumId w:val="83"/>
  </w:num>
  <w:num w:numId="73">
    <w:abstractNumId w:val="86"/>
  </w:num>
  <w:num w:numId="74">
    <w:abstractNumId w:val="69"/>
  </w:num>
  <w:num w:numId="75">
    <w:abstractNumId w:val="74"/>
  </w:num>
  <w:num w:numId="76">
    <w:abstractNumId w:val="121"/>
  </w:num>
  <w:num w:numId="77">
    <w:abstractNumId w:val="101"/>
  </w:num>
  <w:num w:numId="78">
    <w:abstractNumId w:val="149"/>
  </w:num>
  <w:num w:numId="79">
    <w:abstractNumId w:val="138"/>
  </w:num>
  <w:num w:numId="80">
    <w:abstractNumId w:val="113"/>
  </w:num>
  <w:num w:numId="81">
    <w:abstractNumId w:val="123"/>
  </w:num>
  <w:num w:numId="82">
    <w:abstractNumId w:val="148"/>
  </w:num>
  <w:num w:numId="83">
    <w:abstractNumId w:val="85"/>
  </w:num>
  <w:num w:numId="84">
    <w:abstractNumId w:val="108"/>
  </w:num>
  <w:num w:numId="85">
    <w:abstractNumId w:val="97"/>
  </w:num>
  <w:num w:numId="86">
    <w:abstractNumId w:val="96"/>
  </w:num>
  <w:num w:numId="87">
    <w:abstractNumId w:val="144"/>
  </w:num>
  <w:num w:numId="88">
    <w:abstractNumId w:val="57"/>
  </w:num>
  <w:num w:numId="89">
    <w:abstractNumId w:val="71"/>
  </w:num>
  <w:num w:numId="90">
    <w:abstractNumId w:val="100"/>
  </w:num>
  <w:num w:numId="91">
    <w:abstractNumId w:val="59"/>
  </w:num>
  <w:num w:numId="92">
    <w:abstractNumId w:val="78"/>
  </w:num>
  <w:num w:numId="93">
    <w:abstractNumId w:val="68"/>
  </w:num>
  <w:num w:numId="94">
    <w:abstractNumId w:val="41"/>
  </w:num>
  <w:num w:numId="95">
    <w:abstractNumId w:val="133"/>
  </w:num>
  <w:num w:numId="96">
    <w:abstractNumId w:val="115"/>
  </w:num>
  <w:num w:numId="97">
    <w:abstractNumId w:val="77"/>
  </w:num>
  <w:num w:numId="98">
    <w:abstractNumId w:val="63"/>
  </w:num>
  <w:num w:numId="99">
    <w:abstractNumId w:val="79"/>
  </w:num>
  <w:num w:numId="100">
    <w:abstractNumId w:val="132"/>
  </w:num>
  <w:num w:numId="101">
    <w:abstractNumId w:val="145"/>
  </w:num>
  <w:num w:numId="102">
    <w:abstractNumId w:val="127"/>
  </w:num>
  <w:num w:numId="103">
    <w:abstractNumId w:val="120"/>
  </w:num>
  <w:num w:numId="104">
    <w:abstractNumId w:val="94"/>
  </w:num>
  <w:num w:numId="105">
    <w:abstractNumId w:val="51"/>
  </w:num>
  <w:num w:numId="106">
    <w:abstractNumId w:val="117"/>
  </w:num>
  <w:num w:numId="107">
    <w:abstractNumId w:val="39"/>
  </w:num>
  <w:num w:numId="108">
    <w:abstractNumId w:val="55"/>
  </w:num>
  <w:num w:numId="109">
    <w:abstractNumId w:val="43"/>
  </w:num>
  <w:num w:numId="110">
    <w:abstractNumId w:val="143"/>
  </w:num>
  <w:num w:numId="111">
    <w:abstractNumId w:val="103"/>
  </w:num>
  <w:num w:numId="112">
    <w:abstractNumId w:val="66"/>
  </w:num>
  <w:num w:numId="113">
    <w:abstractNumId w:val="118"/>
  </w:num>
  <w:num w:numId="114">
    <w:abstractNumId w:val="134"/>
  </w:num>
  <w:num w:numId="115">
    <w:abstractNumId w:val="48"/>
  </w:num>
  <w:num w:numId="116">
    <w:abstractNumId w:val="104"/>
  </w:num>
  <w:num w:numId="117">
    <w:abstractNumId w:val="45"/>
  </w:num>
  <w:num w:numId="118">
    <w:abstractNumId w:val="139"/>
  </w:num>
  <w:num w:numId="119">
    <w:abstractNumId w:val="54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0"/>
  </w:num>
  <w:num w:numId="125">
    <w:abstractNumId w:val="56"/>
  </w:num>
  <w:num w:numId="126">
    <w:abstractNumId w:val="44"/>
  </w:num>
  <w:num w:numId="127">
    <w:abstractNumId w:val="53"/>
  </w:num>
  <w:num w:numId="128">
    <w:abstractNumId w:val="70"/>
  </w:num>
  <w:num w:numId="129">
    <w:abstractNumId w:val="46"/>
  </w:num>
  <w:num w:numId="130">
    <w:abstractNumId w:val="137"/>
  </w:num>
  <w:num w:numId="131">
    <w:abstractNumId w:val="129"/>
  </w:num>
  <w:num w:numId="132">
    <w:abstractNumId w:val="99"/>
  </w:num>
  <w:num w:numId="133">
    <w:abstractNumId w:val="80"/>
  </w:num>
  <w:num w:numId="134">
    <w:abstractNumId w:val="47"/>
  </w:num>
  <w:num w:numId="135">
    <w:abstractNumId w:val="1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62"/>
  </w:num>
  <w:num w:numId="137">
    <w:abstractNumId w:val="130"/>
  </w:num>
  <w:num w:numId="138">
    <w:abstractNumId w:val="37"/>
  </w:num>
  <w:num w:numId="139">
    <w:abstractNumId w:val="131"/>
  </w:num>
  <w:num w:numId="140">
    <w:abstractNumId w:val="49"/>
  </w:num>
  <w:num w:numId="141">
    <w:abstractNumId w:val="105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989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BF4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0D65"/>
    <w:rsid w:val="00062F7C"/>
    <w:rsid w:val="00063AA5"/>
    <w:rsid w:val="00063AFF"/>
    <w:rsid w:val="0006486E"/>
    <w:rsid w:val="0006514F"/>
    <w:rsid w:val="000674EA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2AF"/>
    <w:rsid w:val="000C4CDF"/>
    <w:rsid w:val="000C55A6"/>
    <w:rsid w:val="000C5993"/>
    <w:rsid w:val="000C620C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CC7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0AA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0434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CA4"/>
    <w:rsid w:val="00186667"/>
    <w:rsid w:val="00187047"/>
    <w:rsid w:val="00187EB0"/>
    <w:rsid w:val="00190666"/>
    <w:rsid w:val="00192DD0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6931"/>
    <w:rsid w:val="001A7188"/>
    <w:rsid w:val="001B03C3"/>
    <w:rsid w:val="001B0701"/>
    <w:rsid w:val="001B0918"/>
    <w:rsid w:val="001B20C5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269"/>
    <w:rsid w:val="001D7446"/>
    <w:rsid w:val="001E0209"/>
    <w:rsid w:val="001E07D9"/>
    <w:rsid w:val="001E0ADF"/>
    <w:rsid w:val="001E2729"/>
    <w:rsid w:val="001E2E4F"/>
    <w:rsid w:val="001E334C"/>
    <w:rsid w:val="001E3CF4"/>
    <w:rsid w:val="001E74BF"/>
    <w:rsid w:val="001F03D2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0FB0"/>
    <w:rsid w:val="0024139B"/>
    <w:rsid w:val="002415B5"/>
    <w:rsid w:val="00241E19"/>
    <w:rsid w:val="00241FAC"/>
    <w:rsid w:val="00242843"/>
    <w:rsid w:val="00243617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FB0"/>
    <w:rsid w:val="002840F4"/>
    <w:rsid w:val="00284BB2"/>
    <w:rsid w:val="002852F9"/>
    <w:rsid w:val="00285868"/>
    <w:rsid w:val="002934F3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C72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87ACA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AB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0DF6"/>
    <w:rsid w:val="003E17BD"/>
    <w:rsid w:val="003E3B67"/>
    <w:rsid w:val="003E493D"/>
    <w:rsid w:val="003E653F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0D14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FAE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0E32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885"/>
    <w:rsid w:val="004F22B9"/>
    <w:rsid w:val="004F397E"/>
    <w:rsid w:val="004F5FC8"/>
    <w:rsid w:val="004F646B"/>
    <w:rsid w:val="004F6ABC"/>
    <w:rsid w:val="00501F7D"/>
    <w:rsid w:val="00502FC3"/>
    <w:rsid w:val="00506412"/>
    <w:rsid w:val="00507C10"/>
    <w:rsid w:val="00510C12"/>
    <w:rsid w:val="00511815"/>
    <w:rsid w:val="005138EE"/>
    <w:rsid w:val="00514A3A"/>
    <w:rsid w:val="0051535E"/>
    <w:rsid w:val="005168F6"/>
    <w:rsid w:val="00521F24"/>
    <w:rsid w:val="00523D7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6700"/>
    <w:rsid w:val="00537139"/>
    <w:rsid w:val="00541166"/>
    <w:rsid w:val="00546655"/>
    <w:rsid w:val="005472D4"/>
    <w:rsid w:val="00547430"/>
    <w:rsid w:val="00547FDC"/>
    <w:rsid w:val="00552663"/>
    <w:rsid w:val="00552F10"/>
    <w:rsid w:val="005534B7"/>
    <w:rsid w:val="00554AE7"/>
    <w:rsid w:val="00554F11"/>
    <w:rsid w:val="00555363"/>
    <w:rsid w:val="00555DF2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0FF3"/>
    <w:rsid w:val="005833D6"/>
    <w:rsid w:val="00584942"/>
    <w:rsid w:val="00584BA0"/>
    <w:rsid w:val="005901E2"/>
    <w:rsid w:val="00590EA1"/>
    <w:rsid w:val="00595D63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AD"/>
    <w:rsid w:val="005C5EB3"/>
    <w:rsid w:val="005C6194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CBA"/>
    <w:rsid w:val="005E5EEF"/>
    <w:rsid w:val="005E5F85"/>
    <w:rsid w:val="005E6F5A"/>
    <w:rsid w:val="005F0482"/>
    <w:rsid w:val="005F11B7"/>
    <w:rsid w:val="005F18D0"/>
    <w:rsid w:val="005F1E91"/>
    <w:rsid w:val="005F2C5C"/>
    <w:rsid w:val="005F3D60"/>
    <w:rsid w:val="005F3F35"/>
    <w:rsid w:val="005F4C12"/>
    <w:rsid w:val="005F634C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10CB"/>
    <w:rsid w:val="00633D2F"/>
    <w:rsid w:val="0063483B"/>
    <w:rsid w:val="00635FDC"/>
    <w:rsid w:val="00642D26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65988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13C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6C0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5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7385"/>
    <w:rsid w:val="007611F4"/>
    <w:rsid w:val="00763044"/>
    <w:rsid w:val="007631C7"/>
    <w:rsid w:val="007645FC"/>
    <w:rsid w:val="007652FB"/>
    <w:rsid w:val="00766A10"/>
    <w:rsid w:val="00771E88"/>
    <w:rsid w:val="00772B8A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3BF6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B1A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0AAC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1A06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152"/>
    <w:rsid w:val="008D234E"/>
    <w:rsid w:val="008D26B1"/>
    <w:rsid w:val="008D3466"/>
    <w:rsid w:val="008D4478"/>
    <w:rsid w:val="008D533A"/>
    <w:rsid w:val="008D5E50"/>
    <w:rsid w:val="008E0338"/>
    <w:rsid w:val="008E0A63"/>
    <w:rsid w:val="008E179D"/>
    <w:rsid w:val="008E4439"/>
    <w:rsid w:val="008E6D0D"/>
    <w:rsid w:val="008F0B20"/>
    <w:rsid w:val="008F22B6"/>
    <w:rsid w:val="008F2C3C"/>
    <w:rsid w:val="008F4196"/>
    <w:rsid w:val="008F4331"/>
    <w:rsid w:val="008F4845"/>
    <w:rsid w:val="008F5DFD"/>
    <w:rsid w:val="00900949"/>
    <w:rsid w:val="00900AB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6567"/>
    <w:rsid w:val="00927712"/>
    <w:rsid w:val="0093024B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47B16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48F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22F3"/>
    <w:rsid w:val="009F39F1"/>
    <w:rsid w:val="009F54FC"/>
    <w:rsid w:val="009F6CD8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95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CB3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2839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696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AF7438"/>
    <w:rsid w:val="00B01FE0"/>
    <w:rsid w:val="00B032A0"/>
    <w:rsid w:val="00B038A9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57B33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347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574"/>
    <w:rsid w:val="00BC17D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0D2C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5C7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0E8E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9EE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1584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BD5"/>
    <w:rsid w:val="00D406D2"/>
    <w:rsid w:val="00D40F7B"/>
    <w:rsid w:val="00D441A2"/>
    <w:rsid w:val="00D451E0"/>
    <w:rsid w:val="00D45980"/>
    <w:rsid w:val="00D47A42"/>
    <w:rsid w:val="00D538AD"/>
    <w:rsid w:val="00D54C99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6AF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7CE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148A"/>
    <w:rsid w:val="00DC30C7"/>
    <w:rsid w:val="00DC50C5"/>
    <w:rsid w:val="00DC7B7D"/>
    <w:rsid w:val="00DD0092"/>
    <w:rsid w:val="00DD255C"/>
    <w:rsid w:val="00DD2583"/>
    <w:rsid w:val="00DD29F5"/>
    <w:rsid w:val="00DD65E6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26B6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8A4"/>
    <w:rsid w:val="00ED29F7"/>
    <w:rsid w:val="00ED2BC3"/>
    <w:rsid w:val="00ED63FA"/>
    <w:rsid w:val="00EE09C7"/>
    <w:rsid w:val="00EE1E61"/>
    <w:rsid w:val="00EE3A6B"/>
    <w:rsid w:val="00EE4A25"/>
    <w:rsid w:val="00EE531D"/>
    <w:rsid w:val="00EE5D03"/>
    <w:rsid w:val="00EF0ABA"/>
    <w:rsid w:val="00EF27FE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914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362"/>
    <w:rsid w:val="00F65706"/>
    <w:rsid w:val="00F677FD"/>
    <w:rsid w:val="00F704E6"/>
    <w:rsid w:val="00F705CD"/>
    <w:rsid w:val="00F70A14"/>
    <w:rsid w:val="00F74464"/>
    <w:rsid w:val="00F75AF0"/>
    <w:rsid w:val="00F774C4"/>
    <w:rsid w:val="00F77D58"/>
    <w:rsid w:val="00F8086C"/>
    <w:rsid w:val="00F81E31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19A0"/>
    <w:rsid w:val="00FA2074"/>
    <w:rsid w:val="00FA4A24"/>
    <w:rsid w:val="00FA4AE1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78D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F9C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84CB3"/>
  <w15:docId w15:val="{C69837F6-6F85-4C56-9F98-9148DE04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D83E9-0962-4EA8-B0E0-04260629D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1050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1217 N.Solec Kujawski Katarzyna Nieznaj</cp:lastModifiedBy>
  <cp:revision>3</cp:revision>
  <cp:lastPrinted>2017-05-23T12:32:00Z</cp:lastPrinted>
  <dcterms:created xsi:type="dcterms:W3CDTF">2023-12-12T20:16:00Z</dcterms:created>
  <dcterms:modified xsi:type="dcterms:W3CDTF">2026-01-26T09:13:00Z</dcterms:modified>
</cp:coreProperties>
</file>